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461A" w:rsidRPr="008D2DCB" w:rsidRDefault="0065461A" w:rsidP="00080D38">
      <w:pPr>
        <w:ind w:left="1418" w:firstLine="709"/>
        <w:rPr>
          <w:rFonts w:ascii="Calibri" w:hAnsi="Calibri"/>
          <w:b/>
          <w:sz w:val="28"/>
          <w:szCs w:val="28"/>
        </w:rPr>
      </w:pPr>
      <w:r w:rsidRPr="008D2DCB">
        <w:rPr>
          <w:rFonts w:ascii="Calibri" w:hAnsi="Calibri"/>
          <w:b/>
          <w:sz w:val="28"/>
          <w:szCs w:val="28"/>
        </w:rPr>
        <w:t>EVS – European Voluntary Service questionnaire</w:t>
      </w:r>
    </w:p>
    <w:p w:rsidR="0065461A" w:rsidRPr="008D2DCB" w:rsidRDefault="0065461A">
      <w:pPr>
        <w:jc w:val="both"/>
        <w:rPr>
          <w:rFonts w:ascii="Calibri" w:hAnsi="Calibri"/>
          <w:sz w:val="26"/>
          <w:szCs w:val="26"/>
        </w:rPr>
      </w:pPr>
    </w:p>
    <w:p w:rsidR="0065461A" w:rsidRPr="008D2DCB" w:rsidRDefault="0065461A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spacing w:line="360" w:lineRule="auto"/>
        <w:jc w:val="both"/>
        <w:rPr>
          <w:rFonts w:ascii="Calibri" w:hAnsi="Calibri"/>
          <w:b/>
          <w:sz w:val="20"/>
          <w:szCs w:val="20"/>
        </w:rPr>
      </w:pPr>
      <w:r w:rsidRPr="008D2DCB">
        <w:rPr>
          <w:rFonts w:ascii="Calibri" w:hAnsi="Calibri"/>
          <w:b/>
          <w:sz w:val="20"/>
          <w:szCs w:val="20"/>
        </w:rPr>
        <w:t>Biographical data</w:t>
      </w:r>
    </w:p>
    <w:p w:rsidR="0065461A" w:rsidRPr="008D2DCB" w:rsidRDefault="0065461A">
      <w:pPr>
        <w:jc w:val="both"/>
        <w:rPr>
          <w:rFonts w:ascii="Calibri" w:hAnsi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>Family name:</w:t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39C40296">
        <w:rPr>
          <w:rFonts w:ascii="Calibri" w:eastAsia="Calibri" w:hAnsi="Calibri" w:cs="Calibri"/>
          <w:sz w:val="20"/>
          <w:szCs w:val="20"/>
        </w:rPr>
        <w:t xml:space="preserve">First Name: </w:t>
      </w:r>
    </w:p>
    <w:p w:rsidR="0065461A" w:rsidRPr="008D2DCB" w:rsidRDefault="39C40296">
      <w:pPr>
        <w:jc w:val="both"/>
        <w:rPr>
          <w:rFonts w:ascii="Calibri" w:hAnsi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 xml:space="preserve">Address:                </w:t>
      </w:r>
    </w:p>
    <w:p w:rsidR="0016397A" w:rsidRDefault="0016397A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ID Number:</w:t>
      </w:r>
    </w:p>
    <w:p w:rsidR="0065461A" w:rsidRPr="008D2DCB" w:rsidRDefault="39C40296">
      <w:pPr>
        <w:jc w:val="both"/>
        <w:rPr>
          <w:rFonts w:ascii="Calibri" w:hAnsi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>Phone numbers (landline and mobile please):</w:t>
      </w:r>
    </w:p>
    <w:p w:rsidR="0065461A" w:rsidRPr="008D2DCB" w:rsidRDefault="39C40296">
      <w:pPr>
        <w:jc w:val="both"/>
        <w:rPr>
          <w:rFonts w:ascii="Calibri" w:hAnsi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 xml:space="preserve">E-mail: </w:t>
      </w:r>
    </w:p>
    <w:p w:rsidR="00F662C6" w:rsidRPr="008D2DCB" w:rsidRDefault="00F662C6">
      <w:pPr>
        <w:jc w:val="both"/>
        <w:rPr>
          <w:rFonts w:ascii="Calibri" w:hAnsi="Calibri"/>
          <w:sz w:val="20"/>
          <w:szCs w:val="20"/>
        </w:rPr>
      </w:pPr>
      <w:r w:rsidRPr="008D2DCB">
        <w:rPr>
          <w:rFonts w:ascii="Calibri" w:hAnsi="Calibri"/>
          <w:sz w:val="20"/>
          <w:szCs w:val="20"/>
        </w:rPr>
        <w:t>Skype:</w:t>
      </w:r>
    </w:p>
    <w:p w:rsidR="0065461A" w:rsidRPr="008D2DCB" w:rsidRDefault="0065461A">
      <w:pPr>
        <w:jc w:val="both"/>
        <w:rPr>
          <w:rFonts w:ascii="Calibri" w:hAnsi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>Birth Date:</w:t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39C40296">
        <w:rPr>
          <w:rFonts w:ascii="Calibri" w:eastAsia="Calibri" w:hAnsi="Calibri" w:cs="Calibri"/>
          <w:sz w:val="20"/>
          <w:szCs w:val="20"/>
        </w:rPr>
        <w:t xml:space="preserve">Gender: </w:t>
      </w:r>
    </w:p>
    <w:p w:rsidR="0065461A" w:rsidRPr="008D2DCB" w:rsidRDefault="0065461A">
      <w:pPr>
        <w:jc w:val="both"/>
        <w:rPr>
          <w:rFonts w:ascii="Calibri" w:hAnsi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 xml:space="preserve">Place of birth: </w:t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ab/>
      </w:r>
      <w:r w:rsidRPr="39C40296">
        <w:rPr>
          <w:rFonts w:ascii="Calibri" w:eastAsia="Calibri" w:hAnsi="Calibri" w:cs="Calibri"/>
          <w:sz w:val="20"/>
          <w:szCs w:val="20"/>
        </w:rPr>
        <w:t xml:space="preserve">Nationality: </w:t>
      </w:r>
    </w:p>
    <w:p w:rsidR="00080D38" w:rsidRPr="008D2DCB" w:rsidRDefault="00080D38">
      <w:pPr>
        <w:jc w:val="both"/>
        <w:rPr>
          <w:rFonts w:ascii="Calibri" w:hAnsi="Calibri"/>
          <w:sz w:val="20"/>
          <w:szCs w:val="20"/>
        </w:rPr>
      </w:pPr>
    </w:p>
    <w:p w:rsidR="0065461A" w:rsidRDefault="39C40296">
      <w:pPr>
        <w:jc w:val="both"/>
        <w:rPr>
          <w:rFonts w:ascii="Calibri" w:eastAsia="Calibri" w:hAnsi="Calibri" w:cs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 xml:space="preserve">Emergency contact person/people (name, address, phone number &amp; e-mail): </w:t>
      </w:r>
    </w:p>
    <w:p w:rsidR="00775E66" w:rsidRPr="008D2DCB" w:rsidRDefault="00775E66">
      <w:pPr>
        <w:jc w:val="both"/>
        <w:rPr>
          <w:rFonts w:ascii="Calibri" w:hAnsi="Calibri"/>
          <w:sz w:val="20"/>
          <w:szCs w:val="20"/>
        </w:rPr>
      </w:pPr>
    </w:p>
    <w:p w:rsidR="0065461A" w:rsidRDefault="0065461A">
      <w:pPr>
        <w:jc w:val="both"/>
        <w:rPr>
          <w:rFonts w:ascii="Calibri" w:hAnsi="Calibri"/>
          <w:sz w:val="20"/>
          <w:szCs w:val="20"/>
        </w:rPr>
      </w:pPr>
      <w:r w:rsidRPr="008D2DCB">
        <w:rPr>
          <w:rFonts w:ascii="Calibri" w:hAnsi="Calibri"/>
          <w:sz w:val="20"/>
          <w:szCs w:val="20"/>
        </w:rPr>
        <w:t xml:space="preserve">Special needs (if so, please specify, </w:t>
      </w:r>
      <w:proofErr w:type="spellStart"/>
      <w:r w:rsidRPr="008D2DCB">
        <w:rPr>
          <w:rFonts w:ascii="Calibri" w:hAnsi="Calibri"/>
          <w:sz w:val="20"/>
          <w:szCs w:val="20"/>
        </w:rPr>
        <w:t>eg</w:t>
      </w:r>
      <w:proofErr w:type="spellEnd"/>
      <w:r w:rsidRPr="008D2DCB">
        <w:rPr>
          <w:rFonts w:ascii="Calibri" w:hAnsi="Calibri"/>
          <w:sz w:val="20"/>
          <w:szCs w:val="20"/>
        </w:rPr>
        <w:t>. Dietary requirements, allergies, medical conditions</w:t>
      </w:r>
      <w:r w:rsidR="00775E66">
        <w:rPr>
          <w:rFonts w:ascii="Calibri" w:hAnsi="Calibri"/>
          <w:sz w:val="20"/>
          <w:szCs w:val="20"/>
        </w:rPr>
        <w:t xml:space="preserve"> and treatments you are taking</w:t>
      </w:r>
      <w:r w:rsidRPr="008D2DCB">
        <w:rPr>
          <w:rFonts w:ascii="Calibri" w:hAnsi="Calibri"/>
          <w:sz w:val="20"/>
          <w:szCs w:val="20"/>
        </w:rPr>
        <w:t>,</w:t>
      </w:r>
      <w:r w:rsidR="00775E66">
        <w:rPr>
          <w:rFonts w:ascii="Calibri" w:hAnsi="Calibri"/>
          <w:sz w:val="20"/>
          <w:szCs w:val="20"/>
        </w:rPr>
        <w:t xml:space="preserve"> any kind of illness</w:t>
      </w:r>
      <w:r w:rsidRPr="008D2DCB">
        <w:rPr>
          <w:rFonts w:ascii="Calibri" w:hAnsi="Calibri"/>
          <w:sz w:val="20"/>
          <w:szCs w:val="20"/>
        </w:rPr>
        <w:t xml:space="preserve"> etc.):</w:t>
      </w:r>
    </w:p>
    <w:p w:rsidR="0065461A" w:rsidRPr="008D2DCB" w:rsidRDefault="0065461A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jc w:val="both"/>
        <w:rPr>
          <w:rFonts w:ascii="Calibri" w:hAnsi="Calibri"/>
          <w:sz w:val="20"/>
          <w:szCs w:val="20"/>
        </w:rPr>
      </w:pPr>
    </w:p>
    <w:p w:rsidR="0065461A" w:rsidRPr="008D2DCB" w:rsidRDefault="0065461A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jc w:val="both"/>
        <w:rPr>
          <w:rFonts w:ascii="Calibri" w:hAnsi="Calibri"/>
          <w:sz w:val="20"/>
          <w:szCs w:val="20"/>
        </w:rPr>
      </w:pPr>
      <w:r w:rsidRPr="008D2DCB">
        <w:rPr>
          <w:rFonts w:ascii="Calibri" w:hAnsi="Calibri"/>
          <w:b/>
          <w:sz w:val="20"/>
          <w:szCs w:val="20"/>
        </w:rPr>
        <w:t xml:space="preserve">Living situation:  </w:t>
      </w:r>
      <w:r w:rsidRPr="008D2DCB">
        <w:rPr>
          <w:rFonts w:ascii="Calibri" w:hAnsi="Calibri"/>
          <w:b/>
          <w:sz w:val="20"/>
          <w:szCs w:val="20"/>
        </w:rPr>
        <w:tab/>
      </w:r>
      <w:r w:rsidRPr="008D2DCB">
        <w:rPr>
          <w:rFonts w:ascii="Calibri" w:hAnsi="Calibri"/>
          <w:sz w:val="20"/>
          <w:szCs w:val="20"/>
        </w:rPr>
        <w:t>Are you currently:</w:t>
      </w:r>
    </w:p>
    <w:p w:rsidR="0065461A" w:rsidRPr="008D2DCB" w:rsidRDefault="0065461A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jc w:val="both"/>
        <w:rPr>
          <w:rFonts w:ascii="Calibri" w:hAnsi="Calibri"/>
          <w:b/>
          <w:sz w:val="20"/>
          <w:szCs w:val="20"/>
        </w:rPr>
      </w:pPr>
    </w:p>
    <w:p w:rsidR="0065461A" w:rsidRPr="008D2DCB" w:rsidRDefault="0053790C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8D2DCB">
        <w:rPr>
          <w:rFonts w:ascii="Calibri" w:hAnsi="Calibri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 w:val="20"/>
              <w:default w:val="0"/>
            </w:checkBox>
          </w:ffData>
        </w:fldChar>
      </w:r>
      <w:r w:rsidR="0065461A" w:rsidRPr="008D2DCB">
        <w:rPr>
          <w:rFonts w:ascii="Calibri" w:hAnsi="Calibri"/>
        </w:rPr>
        <w:instrText xml:space="preserve"> FORMCHECKBOX </w:instrText>
      </w:r>
      <w:r w:rsidR="005975AB">
        <w:rPr>
          <w:rFonts w:ascii="Calibri" w:hAnsi="Calibri"/>
          <w:sz w:val="20"/>
          <w:szCs w:val="20"/>
        </w:rPr>
      </w:r>
      <w:r w:rsidR="005975AB">
        <w:rPr>
          <w:rFonts w:ascii="Calibri" w:hAnsi="Calibri"/>
          <w:sz w:val="20"/>
          <w:szCs w:val="20"/>
        </w:rPr>
        <w:fldChar w:fldCharType="separate"/>
      </w:r>
      <w:r w:rsidRPr="008D2DCB">
        <w:rPr>
          <w:rFonts w:ascii="Calibri" w:hAnsi="Calibri"/>
          <w:sz w:val="20"/>
          <w:szCs w:val="20"/>
        </w:rPr>
        <w:fldChar w:fldCharType="end"/>
      </w:r>
      <w:r w:rsidR="0065461A" w:rsidRPr="008D2DCB">
        <w:rPr>
          <w:rFonts w:ascii="Calibri" w:hAnsi="Calibri"/>
          <w:sz w:val="20"/>
          <w:szCs w:val="20"/>
        </w:rPr>
        <w:t xml:space="preserve"> Studying:   </w:t>
      </w:r>
      <w:r w:rsidR="0065461A" w:rsidRPr="008D2DCB">
        <w:rPr>
          <w:rFonts w:ascii="Calibri" w:hAnsi="Calibri"/>
          <w:sz w:val="20"/>
          <w:szCs w:val="20"/>
        </w:rPr>
        <w:tab/>
      </w:r>
      <w:r w:rsidR="0065461A" w:rsidRPr="008D2DCB">
        <w:rPr>
          <w:rFonts w:ascii="Calibri" w:hAnsi="Calibri"/>
          <w:sz w:val="20"/>
          <w:szCs w:val="20"/>
        </w:rPr>
        <w:tab/>
      </w:r>
      <w:r w:rsidR="0065461A" w:rsidRPr="008D2DCB">
        <w:rPr>
          <w:rFonts w:ascii="Calibri" w:hAnsi="Calibri"/>
          <w:sz w:val="20"/>
          <w:szCs w:val="20"/>
        </w:rPr>
        <w:tab/>
      </w:r>
    </w:p>
    <w:p w:rsidR="0065461A" w:rsidRPr="008D2DCB" w:rsidRDefault="0053790C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8D2DCB">
        <w:fldChar w:fldCharType="begin">
          <w:ffData>
            <w:name w:val="Check4"/>
            <w:enabled/>
            <w:calcOnExit w:val="0"/>
            <w:checkBox>
              <w:size w:val="20"/>
              <w:default w:val="0"/>
            </w:checkBox>
          </w:ffData>
        </w:fldChar>
      </w:r>
      <w:r w:rsidR="0065461A" w:rsidRPr="008D2DCB">
        <w:rPr>
          <w:rFonts w:ascii="Calibri" w:hAnsi="Calibri"/>
        </w:rPr>
        <w:instrText xml:space="preserve"> FORMCHECKBOX </w:instrText>
      </w:r>
      <w:r w:rsidR="005975AB">
        <w:fldChar w:fldCharType="separate"/>
      </w:r>
      <w:r w:rsidRPr="008D2DCB">
        <w:rPr>
          <w:rFonts w:ascii="Calibri" w:hAnsi="Calibri"/>
          <w:sz w:val="20"/>
          <w:szCs w:val="20"/>
        </w:rPr>
        <w:fldChar w:fldCharType="end"/>
      </w:r>
      <w:r w:rsidR="0065461A" w:rsidRPr="008D2DCB">
        <w:rPr>
          <w:rFonts w:ascii="Calibri" w:hAnsi="Calibri"/>
          <w:sz w:val="20"/>
          <w:szCs w:val="20"/>
        </w:rPr>
        <w:t xml:space="preserve">  Working:</w:t>
      </w:r>
      <w:r w:rsidR="0065461A" w:rsidRPr="008D2DCB">
        <w:rPr>
          <w:rFonts w:ascii="Calibri" w:hAnsi="Calibri"/>
          <w:sz w:val="20"/>
          <w:szCs w:val="20"/>
        </w:rPr>
        <w:tab/>
      </w:r>
    </w:p>
    <w:p w:rsidR="00090344" w:rsidRDefault="0053790C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8D2DCB">
        <w:rPr>
          <w:rFonts w:ascii="Calibri" w:hAnsi="Calibri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 w:val="20"/>
              <w:default w:val="0"/>
            </w:checkBox>
          </w:ffData>
        </w:fldChar>
      </w:r>
      <w:r w:rsidR="0065461A" w:rsidRPr="008D2DCB">
        <w:rPr>
          <w:rFonts w:ascii="Calibri" w:hAnsi="Calibri"/>
        </w:rPr>
        <w:instrText xml:space="preserve"> FORMCHECKBOX </w:instrText>
      </w:r>
      <w:r w:rsidR="005975AB">
        <w:rPr>
          <w:rFonts w:ascii="Calibri" w:hAnsi="Calibri"/>
          <w:sz w:val="20"/>
          <w:szCs w:val="20"/>
        </w:rPr>
      </w:r>
      <w:r w:rsidR="005975AB">
        <w:rPr>
          <w:rFonts w:ascii="Calibri" w:hAnsi="Calibri"/>
          <w:sz w:val="20"/>
          <w:szCs w:val="20"/>
        </w:rPr>
        <w:fldChar w:fldCharType="separate"/>
      </w:r>
      <w:r w:rsidRPr="008D2DCB">
        <w:rPr>
          <w:rFonts w:ascii="Calibri" w:hAnsi="Calibri"/>
          <w:sz w:val="20"/>
          <w:szCs w:val="20"/>
        </w:rPr>
        <w:fldChar w:fldCharType="end"/>
      </w:r>
      <w:r w:rsidR="0065461A" w:rsidRPr="008D2DCB">
        <w:rPr>
          <w:rFonts w:ascii="Calibri" w:hAnsi="Calibri"/>
          <w:sz w:val="20"/>
          <w:szCs w:val="20"/>
        </w:rPr>
        <w:t xml:space="preserve">  Unemployed:</w:t>
      </w:r>
    </w:p>
    <w:p w:rsidR="00090344" w:rsidRDefault="0053790C" w:rsidP="00090344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8D2DCB">
        <w:rPr>
          <w:rFonts w:ascii="Calibri" w:hAnsi="Calibri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 w:val="20"/>
              <w:default w:val="0"/>
            </w:checkBox>
          </w:ffData>
        </w:fldChar>
      </w:r>
      <w:r w:rsidR="00090344" w:rsidRPr="008D2DCB">
        <w:rPr>
          <w:rFonts w:ascii="Calibri" w:hAnsi="Calibri"/>
        </w:rPr>
        <w:instrText xml:space="preserve"> FORMCHECKBOX </w:instrText>
      </w:r>
      <w:r w:rsidR="005975AB">
        <w:rPr>
          <w:rFonts w:ascii="Calibri" w:hAnsi="Calibri"/>
          <w:sz w:val="20"/>
          <w:szCs w:val="20"/>
        </w:rPr>
      </w:r>
      <w:r w:rsidR="005975AB">
        <w:rPr>
          <w:rFonts w:ascii="Calibri" w:hAnsi="Calibri"/>
          <w:sz w:val="20"/>
          <w:szCs w:val="20"/>
        </w:rPr>
        <w:fldChar w:fldCharType="separate"/>
      </w:r>
      <w:r w:rsidRPr="008D2DCB">
        <w:rPr>
          <w:rFonts w:ascii="Calibri" w:hAnsi="Calibri"/>
          <w:sz w:val="20"/>
          <w:szCs w:val="20"/>
        </w:rPr>
        <w:fldChar w:fldCharType="end"/>
      </w:r>
      <w:r w:rsidR="00090344">
        <w:rPr>
          <w:rFonts w:ascii="Calibri" w:hAnsi="Calibri"/>
          <w:sz w:val="20"/>
          <w:szCs w:val="20"/>
        </w:rPr>
        <w:t xml:space="preserve">  Other</w:t>
      </w:r>
      <w:r w:rsidR="00090344" w:rsidRPr="008D2DCB">
        <w:rPr>
          <w:rFonts w:ascii="Calibri" w:hAnsi="Calibri"/>
          <w:sz w:val="20"/>
          <w:szCs w:val="20"/>
        </w:rPr>
        <w:t>:</w:t>
      </w:r>
    </w:p>
    <w:p w:rsidR="00090344" w:rsidRDefault="00090344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65461A" w:rsidRDefault="00DD1FFD" w:rsidP="00DD1FFD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ATTENTION!</w:t>
      </w:r>
      <w:r>
        <w:rPr>
          <w:rFonts w:ascii="Calibri" w:hAnsi="Calibri"/>
          <w:b/>
          <w:sz w:val="20"/>
          <w:szCs w:val="20"/>
        </w:rPr>
        <w:br/>
      </w:r>
      <w:r>
        <w:rPr>
          <w:rFonts w:ascii="Calibri" w:hAnsi="Calibri"/>
          <w:sz w:val="20"/>
          <w:szCs w:val="20"/>
        </w:rPr>
        <w:t>Before apply</w:t>
      </w:r>
      <w:r w:rsidRPr="00DD1FFD">
        <w:rPr>
          <w:rFonts w:ascii="Calibri" w:hAnsi="Calibri"/>
          <w:sz w:val="20"/>
          <w:szCs w:val="20"/>
        </w:rPr>
        <w:t>ing for this EVS project you need to enroll yourself at European Solidarity Corps Platform (</w:t>
      </w:r>
      <w:hyperlink r:id="rId7" w:history="1">
        <w:r w:rsidRPr="00E47A4F">
          <w:rPr>
            <w:rStyle w:val="Hyperlink"/>
            <w:rFonts w:ascii="Calibri" w:hAnsi="Calibri"/>
            <w:sz w:val="20"/>
            <w:szCs w:val="20"/>
          </w:rPr>
          <w:t>https://europa.eu/youth/solidarity_en</w:t>
        </w:r>
      </w:hyperlink>
      <w:r w:rsidRPr="00DD1FFD">
        <w:rPr>
          <w:rFonts w:ascii="Calibri" w:hAnsi="Calibri"/>
          <w:sz w:val="20"/>
          <w:szCs w:val="20"/>
        </w:rPr>
        <w:t>)</w:t>
      </w:r>
      <w:r w:rsidR="00361E70">
        <w:rPr>
          <w:rFonts w:ascii="Calibri" w:hAnsi="Calibri"/>
          <w:sz w:val="20"/>
          <w:szCs w:val="20"/>
        </w:rPr>
        <w:t xml:space="preserve"> </w:t>
      </w:r>
      <w:r w:rsidRPr="00DD1FFD">
        <w:rPr>
          <w:rFonts w:ascii="Calibri" w:hAnsi="Calibri"/>
          <w:sz w:val="20"/>
          <w:szCs w:val="20"/>
        </w:rPr>
        <w:t xml:space="preserve">and specify your </w:t>
      </w:r>
      <w:r w:rsidR="00405155" w:rsidRPr="00DD1FFD">
        <w:rPr>
          <w:rFonts w:ascii="Calibri" w:hAnsi="Calibri"/>
          <w:b/>
          <w:sz w:val="20"/>
          <w:szCs w:val="20"/>
        </w:rPr>
        <w:t>European Solidarity Corps code</w:t>
      </w:r>
      <w:r w:rsidR="00405155" w:rsidRPr="00DD1FFD">
        <w:rPr>
          <w:rFonts w:ascii="Calibri" w:hAnsi="Calibri"/>
          <w:sz w:val="20"/>
          <w:szCs w:val="20"/>
        </w:rPr>
        <w:t>:</w:t>
      </w:r>
      <w:r>
        <w:rPr>
          <w:rFonts w:ascii="Calibri" w:hAnsi="Calibri"/>
          <w:sz w:val="20"/>
          <w:szCs w:val="20"/>
        </w:rPr>
        <w:t xml:space="preserve"> ________________________</w:t>
      </w:r>
    </w:p>
    <w:p w:rsidR="00DD1FFD" w:rsidRPr="00DD1FFD" w:rsidRDefault="00DD1FFD" w:rsidP="00DD1FFD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jc w:val="both"/>
        <w:rPr>
          <w:rFonts w:ascii="Calibri" w:hAnsi="Calibri"/>
          <w:sz w:val="20"/>
          <w:szCs w:val="20"/>
        </w:rPr>
      </w:pPr>
    </w:p>
    <w:p w:rsidR="0065461A" w:rsidRPr="008D2DCB" w:rsidRDefault="0065461A">
      <w:pPr>
        <w:jc w:val="both"/>
        <w:rPr>
          <w:rFonts w:ascii="Calibri" w:hAnsi="Calibri"/>
          <w:sz w:val="20"/>
          <w:szCs w:val="20"/>
        </w:rPr>
      </w:pPr>
    </w:p>
    <w:p w:rsidR="0065461A" w:rsidRPr="008D2DCB" w:rsidRDefault="0065461A">
      <w:pPr>
        <w:numPr>
          <w:ilvl w:val="0"/>
          <w:numId w:val="1"/>
        </w:numPr>
        <w:tabs>
          <w:tab w:val="left" w:pos="720"/>
        </w:tabs>
        <w:suppressAutoHyphens w:val="0"/>
        <w:jc w:val="both"/>
        <w:rPr>
          <w:rFonts w:ascii="Calibri" w:hAnsi="Calibri"/>
          <w:sz w:val="20"/>
          <w:szCs w:val="20"/>
        </w:rPr>
      </w:pPr>
      <w:r w:rsidRPr="008D2DCB">
        <w:rPr>
          <w:rFonts w:ascii="Calibri" w:hAnsi="Calibri"/>
          <w:sz w:val="20"/>
          <w:szCs w:val="20"/>
        </w:rPr>
        <w:t>Please give a short description of yourself, your background, your life at the moment, your hobbies, past experiences and future plans:</w:t>
      </w:r>
    </w:p>
    <w:p w:rsidR="0065461A" w:rsidRPr="008D2DCB" w:rsidRDefault="0065461A">
      <w:pPr>
        <w:ind w:left="720"/>
        <w:jc w:val="both"/>
        <w:rPr>
          <w:rFonts w:ascii="Calibri" w:hAnsi="Calibri"/>
          <w:sz w:val="20"/>
          <w:szCs w:val="20"/>
        </w:rPr>
      </w:pPr>
    </w:p>
    <w:p w:rsidR="0065461A" w:rsidRPr="008D2DCB" w:rsidRDefault="0065461A">
      <w:pPr>
        <w:ind w:left="720"/>
        <w:jc w:val="both"/>
        <w:rPr>
          <w:rFonts w:ascii="Calibri" w:hAnsi="Calibri"/>
          <w:sz w:val="20"/>
          <w:szCs w:val="20"/>
        </w:rPr>
      </w:pPr>
    </w:p>
    <w:p w:rsidR="0065461A" w:rsidRPr="008D2DCB" w:rsidRDefault="39C40296" w:rsidP="39C40296">
      <w:pPr>
        <w:numPr>
          <w:ilvl w:val="0"/>
          <w:numId w:val="1"/>
        </w:numPr>
        <w:tabs>
          <w:tab w:val="left" w:pos="720"/>
        </w:tabs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>What is voluntary service for you? What does volunteer mean to you?</w:t>
      </w:r>
    </w:p>
    <w:p w:rsidR="39C40296" w:rsidRDefault="39C40296" w:rsidP="39C40296">
      <w:pPr>
        <w:ind w:left="720"/>
        <w:jc w:val="both"/>
      </w:pPr>
    </w:p>
    <w:p w:rsidR="0065461A" w:rsidRPr="008D2DCB" w:rsidRDefault="0065461A">
      <w:pPr>
        <w:ind w:left="720"/>
        <w:jc w:val="both"/>
        <w:rPr>
          <w:rFonts w:ascii="Calibri" w:hAnsi="Calibri"/>
          <w:sz w:val="20"/>
          <w:szCs w:val="20"/>
        </w:rPr>
      </w:pPr>
    </w:p>
    <w:p w:rsidR="0065461A" w:rsidRPr="008D2DCB" w:rsidRDefault="39C40296" w:rsidP="39C40296">
      <w:pPr>
        <w:numPr>
          <w:ilvl w:val="0"/>
          <w:numId w:val="1"/>
        </w:numPr>
        <w:tabs>
          <w:tab w:val="left" w:pos="720"/>
        </w:tabs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 xml:space="preserve">Have you already participated in any voluntary or associative activities? If « yes » where, when, for how </w:t>
      </w:r>
      <w:proofErr w:type="spellStart"/>
      <w:r w:rsidRPr="39C40296">
        <w:rPr>
          <w:rFonts w:ascii="Calibri" w:eastAsia="Calibri" w:hAnsi="Calibri" w:cs="Calibri"/>
          <w:sz w:val="20"/>
          <w:szCs w:val="20"/>
        </w:rPr>
        <w:t>long</w:t>
      </w:r>
      <w:proofErr w:type="gramStart"/>
      <w:r w:rsidRPr="39C40296">
        <w:rPr>
          <w:rFonts w:ascii="Calibri" w:eastAsia="Calibri" w:hAnsi="Calibri" w:cs="Calibri"/>
          <w:sz w:val="20"/>
          <w:szCs w:val="20"/>
        </w:rPr>
        <w:t>,</w:t>
      </w:r>
      <w:r w:rsidR="000D67FD">
        <w:rPr>
          <w:rFonts w:ascii="Calibri" w:eastAsia="Calibri" w:hAnsi="Calibri" w:cs="Calibri"/>
          <w:sz w:val="20"/>
          <w:szCs w:val="20"/>
        </w:rPr>
        <w:t>i</w:t>
      </w:r>
      <w:r w:rsidR="002D7415">
        <w:rPr>
          <w:rFonts w:ascii="Calibri" w:eastAsia="Calibri" w:hAnsi="Calibri" w:cs="Calibri"/>
          <w:sz w:val="20"/>
          <w:szCs w:val="20"/>
        </w:rPr>
        <w:t>n</w:t>
      </w:r>
      <w:proofErr w:type="spellEnd"/>
      <w:proofErr w:type="gramEnd"/>
      <w:r w:rsidR="002D7415">
        <w:rPr>
          <w:rFonts w:ascii="Calibri" w:eastAsia="Calibri" w:hAnsi="Calibri" w:cs="Calibri"/>
          <w:sz w:val="20"/>
          <w:szCs w:val="20"/>
        </w:rPr>
        <w:t xml:space="preserve"> </w:t>
      </w:r>
      <w:r w:rsidRPr="39C40296">
        <w:rPr>
          <w:rFonts w:ascii="Calibri" w:eastAsia="Calibri" w:hAnsi="Calibri" w:cs="Calibri"/>
          <w:sz w:val="20"/>
          <w:szCs w:val="20"/>
        </w:rPr>
        <w:t>what type of activity?</w:t>
      </w:r>
    </w:p>
    <w:p w:rsidR="39C40296" w:rsidRDefault="39C40296" w:rsidP="39C40296">
      <w:pPr>
        <w:ind w:left="720"/>
        <w:jc w:val="both"/>
      </w:pPr>
    </w:p>
    <w:p w:rsidR="00882749" w:rsidRDefault="00882749" w:rsidP="39C40296">
      <w:pPr>
        <w:ind w:left="720"/>
        <w:jc w:val="both"/>
      </w:pPr>
    </w:p>
    <w:p w:rsidR="0065461A" w:rsidRPr="00882749" w:rsidRDefault="0065461A" w:rsidP="00882749">
      <w:pPr>
        <w:numPr>
          <w:ilvl w:val="0"/>
          <w:numId w:val="1"/>
        </w:numPr>
        <w:tabs>
          <w:tab w:val="left" w:pos="720"/>
        </w:tabs>
        <w:suppressAutoHyphens w:val="0"/>
        <w:jc w:val="both"/>
        <w:rPr>
          <w:rFonts w:ascii="Calibri" w:hAnsi="Calibri"/>
          <w:sz w:val="20"/>
          <w:szCs w:val="20"/>
        </w:rPr>
      </w:pPr>
      <w:r w:rsidRPr="00882749">
        <w:rPr>
          <w:rFonts w:ascii="Calibri" w:hAnsi="Calibri"/>
          <w:sz w:val="20"/>
          <w:szCs w:val="20"/>
        </w:rPr>
        <w:t>Why w</w:t>
      </w:r>
      <w:r w:rsidR="00090344" w:rsidRPr="00882749">
        <w:rPr>
          <w:rFonts w:ascii="Calibri" w:hAnsi="Calibri"/>
          <w:sz w:val="20"/>
          <w:szCs w:val="20"/>
        </w:rPr>
        <w:t xml:space="preserve">ould you like to take part in </w:t>
      </w:r>
      <w:r w:rsidR="00090344" w:rsidRPr="00882749">
        <w:rPr>
          <w:rFonts w:ascii="Calibri" w:hAnsi="Calibri"/>
          <w:sz w:val="20"/>
          <w:szCs w:val="20"/>
          <w:u w:val="single"/>
        </w:rPr>
        <w:t>this</w:t>
      </w:r>
      <w:r w:rsidRPr="00882749">
        <w:rPr>
          <w:rFonts w:ascii="Calibri" w:hAnsi="Calibri"/>
          <w:sz w:val="20"/>
          <w:szCs w:val="20"/>
        </w:rPr>
        <w:t xml:space="preserve"> EVS? Why now? </w:t>
      </w:r>
      <w:r w:rsidR="00090344" w:rsidRPr="00882749">
        <w:rPr>
          <w:rFonts w:ascii="Calibri" w:hAnsi="Calibri"/>
          <w:sz w:val="20"/>
          <w:szCs w:val="20"/>
        </w:rPr>
        <w:t>Which are the competencies you already have and which ones you would like to get?</w:t>
      </w:r>
    </w:p>
    <w:p w:rsidR="39C40296" w:rsidRDefault="39C40296" w:rsidP="39C40296">
      <w:pPr>
        <w:ind w:left="720"/>
        <w:jc w:val="both"/>
      </w:pPr>
    </w:p>
    <w:p w:rsidR="0065461A" w:rsidRPr="008D2DCB" w:rsidRDefault="0065461A">
      <w:pPr>
        <w:ind w:left="720"/>
        <w:jc w:val="both"/>
        <w:rPr>
          <w:rFonts w:ascii="Calibri" w:hAnsi="Calibri"/>
          <w:sz w:val="20"/>
          <w:szCs w:val="20"/>
        </w:rPr>
      </w:pPr>
    </w:p>
    <w:p w:rsidR="0065461A" w:rsidRPr="008D2DCB" w:rsidRDefault="0065461A">
      <w:pPr>
        <w:numPr>
          <w:ilvl w:val="0"/>
          <w:numId w:val="1"/>
        </w:numPr>
        <w:tabs>
          <w:tab w:val="left" w:pos="720"/>
        </w:tabs>
        <w:suppressAutoHyphens w:val="0"/>
        <w:jc w:val="both"/>
        <w:rPr>
          <w:rFonts w:ascii="Calibri" w:hAnsi="Calibri"/>
          <w:sz w:val="20"/>
          <w:szCs w:val="20"/>
        </w:rPr>
      </w:pPr>
      <w:r w:rsidRPr="008D2DCB">
        <w:rPr>
          <w:rFonts w:ascii="Calibri" w:hAnsi="Calibri"/>
          <w:sz w:val="20"/>
          <w:szCs w:val="20"/>
        </w:rPr>
        <w:lastRenderedPageBreak/>
        <w:t>Do you have any worries or fears about becoming an EVS volunteer? What challenges do you think you will face?</w:t>
      </w:r>
    </w:p>
    <w:p w:rsidR="0065461A" w:rsidRDefault="0065461A" w:rsidP="00F24E8A">
      <w:pPr>
        <w:jc w:val="both"/>
        <w:rPr>
          <w:rFonts w:ascii="Calibri" w:hAnsi="Calibri"/>
          <w:sz w:val="20"/>
          <w:szCs w:val="20"/>
        </w:rPr>
      </w:pPr>
    </w:p>
    <w:p w:rsidR="00882749" w:rsidRPr="008D2DCB" w:rsidRDefault="00882749" w:rsidP="00F24E8A">
      <w:pPr>
        <w:jc w:val="both"/>
        <w:rPr>
          <w:rFonts w:ascii="Calibri" w:hAnsi="Calibri"/>
          <w:sz w:val="20"/>
          <w:szCs w:val="20"/>
        </w:rPr>
      </w:pPr>
    </w:p>
    <w:p w:rsidR="009B4AFA" w:rsidRDefault="39C40296" w:rsidP="39C40296">
      <w:pPr>
        <w:numPr>
          <w:ilvl w:val="0"/>
          <w:numId w:val="1"/>
        </w:numPr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>Have you already traveled or lived abroad? If yes, where, when, for which reason and for how long?</w:t>
      </w:r>
    </w:p>
    <w:p w:rsidR="00D83974" w:rsidRDefault="00D83974" w:rsidP="00D83974">
      <w:pPr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</w:p>
    <w:p w:rsidR="00D83974" w:rsidRDefault="00D83974" w:rsidP="00D83974">
      <w:pPr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</w:p>
    <w:p w:rsidR="00D83974" w:rsidRDefault="00D83974" w:rsidP="00D83974">
      <w:pPr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</w:p>
    <w:p w:rsidR="00D83974" w:rsidRDefault="00D83974" w:rsidP="00D83974">
      <w:pPr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</w:p>
    <w:p w:rsidR="00735E9A" w:rsidRPr="00735E9A" w:rsidRDefault="00735E9A" w:rsidP="00735E9A">
      <w:pPr>
        <w:pStyle w:val="ListParagraph"/>
        <w:numPr>
          <w:ilvl w:val="0"/>
          <w:numId w:val="1"/>
        </w:numPr>
        <w:tabs>
          <w:tab w:val="left" w:pos="720"/>
        </w:tabs>
        <w:suppressAutoHyphens w:val="0"/>
        <w:jc w:val="both"/>
        <w:rPr>
          <w:rFonts w:ascii="Calibri" w:hAnsi="Calibri"/>
          <w:sz w:val="20"/>
          <w:szCs w:val="20"/>
        </w:rPr>
      </w:pPr>
      <w:r w:rsidRPr="00735E9A">
        <w:rPr>
          <w:rFonts w:ascii="Calibri" w:eastAsia="Calibri" w:hAnsi="Calibri" w:cs="Calibri"/>
          <w:sz w:val="20"/>
          <w:szCs w:val="20"/>
        </w:rPr>
        <w:t xml:space="preserve">How do you see yourself living in </w:t>
      </w:r>
      <w:r w:rsidR="00E05D12">
        <w:rPr>
          <w:rFonts w:ascii="Calibri" w:eastAsia="Calibri" w:hAnsi="Calibri" w:cs="Calibri"/>
          <w:sz w:val="20"/>
          <w:szCs w:val="20"/>
        </w:rPr>
        <w:t>this city</w:t>
      </w:r>
      <w:r w:rsidRPr="00735E9A">
        <w:rPr>
          <w:rFonts w:ascii="Calibri" w:eastAsia="Calibri" w:hAnsi="Calibri" w:cs="Calibri"/>
          <w:sz w:val="20"/>
          <w:szCs w:val="20"/>
        </w:rPr>
        <w:t>?</w:t>
      </w:r>
    </w:p>
    <w:p w:rsidR="00735E9A" w:rsidRDefault="00735E9A" w:rsidP="00735E9A">
      <w:pPr>
        <w:suppressAutoHyphens w:val="0"/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:rsidR="00093D24" w:rsidRDefault="00093D24" w:rsidP="00093D24">
      <w:pPr>
        <w:suppressAutoHyphens w:val="0"/>
        <w:jc w:val="both"/>
      </w:pPr>
    </w:p>
    <w:p w:rsidR="00735E9A" w:rsidRDefault="00735E9A" w:rsidP="00093D24">
      <w:pPr>
        <w:suppressAutoHyphens w:val="0"/>
        <w:jc w:val="both"/>
        <w:rPr>
          <w:rFonts w:ascii="Calibri" w:hAnsi="Calibri"/>
          <w:sz w:val="20"/>
          <w:szCs w:val="20"/>
        </w:rPr>
      </w:pPr>
    </w:p>
    <w:p w:rsidR="39C40296" w:rsidRDefault="39C40296" w:rsidP="39C40296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>Have you already shared the flat/room with somebody else for a long period of time? How do you feel about that?</w:t>
      </w:r>
    </w:p>
    <w:p w:rsidR="0065461A" w:rsidRDefault="0065461A">
      <w:pPr>
        <w:pStyle w:val="Paragrafoelenco1"/>
        <w:jc w:val="both"/>
      </w:pPr>
    </w:p>
    <w:p w:rsidR="00882749" w:rsidRPr="008D2DCB" w:rsidRDefault="00882749">
      <w:pPr>
        <w:pStyle w:val="Paragrafoelenco1"/>
        <w:jc w:val="both"/>
        <w:rPr>
          <w:rFonts w:ascii="Calibri" w:hAnsi="Calibri"/>
          <w:sz w:val="20"/>
          <w:szCs w:val="20"/>
          <w:lang w:val="en-US"/>
        </w:rPr>
      </w:pPr>
    </w:p>
    <w:p w:rsidR="0065461A" w:rsidRPr="008D2DCB" w:rsidRDefault="39C40296" w:rsidP="39C40296">
      <w:pPr>
        <w:numPr>
          <w:ilvl w:val="0"/>
          <w:numId w:val="1"/>
        </w:numPr>
        <w:tabs>
          <w:tab w:val="left" w:pos="720"/>
        </w:tabs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 xml:space="preserve">What kind of difficulties do you think you will face or encounter while </w:t>
      </w:r>
      <w:r w:rsidR="0004487A">
        <w:rPr>
          <w:rFonts w:ascii="Calibri" w:eastAsia="Calibri" w:hAnsi="Calibri" w:cs="Calibri"/>
          <w:sz w:val="20"/>
          <w:szCs w:val="20"/>
        </w:rPr>
        <w:t>living for a longer period of more</w:t>
      </w:r>
      <w:r w:rsidRPr="39C40296">
        <w:rPr>
          <w:rFonts w:ascii="Calibri" w:eastAsia="Calibri" w:hAnsi="Calibri" w:cs="Calibri"/>
          <w:sz w:val="20"/>
          <w:szCs w:val="20"/>
        </w:rPr>
        <w:t xml:space="preserve"> months of time in a foreign country to you, with a different culture as yours?</w:t>
      </w:r>
      <w:r w:rsidR="003455B5">
        <w:rPr>
          <w:rFonts w:ascii="Calibri" w:eastAsia="Calibri" w:hAnsi="Calibri" w:cs="Calibri"/>
          <w:sz w:val="20"/>
          <w:szCs w:val="20"/>
        </w:rPr>
        <w:t xml:space="preserve"> How do you intend to solve them?</w:t>
      </w:r>
    </w:p>
    <w:p w:rsidR="0065461A" w:rsidRDefault="0065461A">
      <w:pPr>
        <w:pStyle w:val="Paragrafoelenco1"/>
        <w:jc w:val="both"/>
      </w:pPr>
    </w:p>
    <w:p w:rsidR="00882749" w:rsidRDefault="00882749">
      <w:pPr>
        <w:pStyle w:val="Paragrafoelenco1"/>
        <w:jc w:val="both"/>
      </w:pPr>
    </w:p>
    <w:p w:rsidR="00882749" w:rsidRPr="008D2DCB" w:rsidRDefault="00882749">
      <w:pPr>
        <w:pStyle w:val="Paragrafoelenco1"/>
        <w:jc w:val="both"/>
        <w:rPr>
          <w:rFonts w:ascii="Calibri" w:hAnsi="Calibri"/>
          <w:sz w:val="20"/>
          <w:szCs w:val="20"/>
          <w:lang w:val="en-US"/>
        </w:rPr>
      </w:pPr>
    </w:p>
    <w:p w:rsidR="006C4D91" w:rsidRPr="008D2DCB" w:rsidRDefault="39C40296" w:rsidP="39C40296">
      <w:pPr>
        <w:numPr>
          <w:ilvl w:val="0"/>
          <w:numId w:val="1"/>
        </w:numPr>
        <w:tabs>
          <w:tab w:val="left" w:pos="720"/>
        </w:tabs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 xml:space="preserve">What kind of knowledge, strengths or skills you believe you </w:t>
      </w:r>
      <w:proofErr w:type="spellStart"/>
      <w:r w:rsidRPr="39C40296">
        <w:rPr>
          <w:rFonts w:ascii="Calibri" w:eastAsia="Calibri" w:hAnsi="Calibri" w:cs="Calibri"/>
          <w:sz w:val="20"/>
          <w:szCs w:val="20"/>
        </w:rPr>
        <w:t>posses</w:t>
      </w:r>
      <w:proofErr w:type="spellEnd"/>
      <w:r w:rsidRPr="39C40296">
        <w:rPr>
          <w:rFonts w:ascii="Calibri" w:eastAsia="Calibri" w:hAnsi="Calibri" w:cs="Calibri"/>
          <w:sz w:val="20"/>
          <w:szCs w:val="20"/>
        </w:rPr>
        <w:t xml:space="preserve"> that may be useful during your voluntary service? Where, during the project you are applying for, do you see they will be very useful?</w:t>
      </w:r>
    </w:p>
    <w:p w:rsidR="006C4D91" w:rsidRPr="008D2DCB" w:rsidRDefault="006C4D91" w:rsidP="006C4D91">
      <w:pPr>
        <w:suppressAutoHyphens w:val="0"/>
        <w:ind w:left="720"/>
        <w:jc w:val="both"/>
        <w:rPr>
          <w:rFonts w:ascii="Calibri" w:hAnsi="Calibri"/>
          <w:sz w:val="20"/>
          <w:szCs w:val="20"/>
        </w:rPr>
      </w:pPr>
    </w:p>
    <w:p w:rsidR="006C4D91" w:rsidRDefault="006C4D91" w:rsidP="006C4D91">
      <w:pPr>
        <w:suppressAutoHyphens w:val="0"/>
        <w:ind w:left="720"/>
        <w:jc w:val="both"/>
      </w:pPr>
    </w:p>
    <w:p w:rsidR="00882749" w:rsidRPr="008D2DCB" w:rsidRDefault="00882749" w:rsidP="006C4D91">
      <w:pPr>
        <w:suppressAutoHyphens w:val="0"/>
        <w:ind w:left="720"/>
        <w:jc w:val="both"/>
        <w:rPr>
          <w:rFonts w:ascii="Calibri" w:hAnsi="Calibri"/>
          <w:sz w:val="20"/>
          <w:szCs w:val="20"/>
        </w:rPr>
      </w:pPr>
    </w:p>
    <w:p w:rsidR="0065461A" w:rsidRPr="008D2DCB" w:rsidRDefault="39C40296" w:rsidP="39C40296">
      <w:pPr>
        <w:numPr>
          <w:ilvl w:val="0"/>
          <w:numId w:val="1"/>
        </w:numPr>
        <w:tabs>
          <w:tab w:val="left" w:pos="720"/>
        </w:tabs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>What kind of knowledge or skills would you like to gain? What would you like to learn?</w:t>
      </w:r>
    </w:p>
    <w:p w:rsidR="006C4D91" w:rsidRDefault="006C4D91">
      <w:pPr>
        <w:pStyle w:val="Paragrafoelenco1"/>
        <w:jc w:val="both"/>
      </w:pPr>
    </w:p>
    <w:p w:rsidR="00882749" w:rsidRDefault="00882749">
      <w:pPr>
        <w:pStyle w:val="Paragrafoelenco1"/>
        <w:jc w:val="both"/>
      </w:pPr>
    </w:p>
    <w:p w:rsidR="00882749" w:rsidRPr="008D2DCB" w:rsidRDefault="00882749">
      <w:pPr>
        <w:pStyle w:val="Paragrafoelenco1"/>
        <w:jc w:val="both"/>
        <w:rPr>
          <w:rFonts w:ascii="Calibri" w:hAnsi="Calibri"/>
          <w:sz w:val="20"/>
          <w:szCs w:val="20"/>
          <w:lang w:val="en-US"/>
        </w:rPr>
      </w:pPr>
    </w:p>
    <w:p w:rsidR="0065461A" w:rsidRPr="008D2DCB" w:rsidRDefault="39C40296" w:rsidP="39C40296">
      <w:pPr>
        <w:numPr>
          <w:ilvl w:val="0"/>
          <w:numId w:val="1"/>
        </w:numPr>
        <w:tabs>
          <w:tab w:val="left" w:pos="720"/>
        </w:tabs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>What do you think your contribution will be to the hosting</w:t>
      </w:r>
      <w:r w:rsidR="001F54D8">
        <w:rPr>
          <w:rFonts w:ascii="Calibri" w:eastAsia="Calibri" w:hAnsi="Calibri" w:cs="Calibri"/>
          <w:sz w:val="20"/>
          <w:szCs w:val="20"/>
        </w:rPr>
        <w:t xml:space="preserve"> organization and the project</w:t>
      </w:r>
      <w:r w:rsidRPr="39C40296">
        <w:rPr>
          <w:rFonts w:ascii="Calibri" w:eastAsia="Calibri" w:hAnsi="Calibri" w:cs="Calibri"/>
          <w:sz w:val="20"/>
          <w:szCs w:val="20"/>
        </w:rPr>
        <w:t xml:space="preserve"> you are applying for?</w:t>
      </w:r>
    </w:p>
    <w:p w:rsidR="0065461A" w:rsidRDefault="0065461A">
      <w:pPr>
        <w:ind w:left="720"/>
        <w:jc w:val="both"/>
        <w:rPr>
          <w:rFonts w:ascii="Calibri" w:hAnsi="Calibri"/>
          <w:sz w:val="20"/>
          <w:szCs w:val="20"/>
        </w:rPr>
      </w:pPr>
    </w:p>
    <w:p w:rsidR="00882749" w:rsidRDefault="00882749">
      <w:pPr>
        <w:ind w:left="720"/>
        <w:jc w:val="both"/>
        <w:rPr>
          <w:rFonts w:ascii="Calibri" w:hAnsi="Calibri"/>
          <w:sz w:val="20"/>
          <w:szCs w:val="20"/>
        </w:rPr>
      </w:pPr>
    </w:p>
    <w:p w:rsidR="00882749" w:rsidRPr="008D2DCB" w:rsidRDefault="00882749">
      <w:pPr>
        <w:ind w:left="720"/>
        <w:jc w:val="both"/>
        <w:rPr>
          <w:rFonts w:ascii="Calibri" w:hAnsi="Calibri"/>
          <w:sz w:val="20"/>
          <w:szCs w:val="20"/>
        </w:rPr>
      </w:pPr>
    </w:p>
    <w:p w:rsidR="0065461A" w:rsidRPr="008D2DCB" w:rsidRDefault="39C40296" w:rsidP="39C40296">
      <w:pPr>
        <w:numPr>
          <w:ilvl w:val="0"/>
          <w:numId w:val="1"/>
        </w:numPr>
        <w:tabs>
          <w:tab w:val="left" w:pos="720"/>
        </w:tabs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  <w:r w:rsidRPr="39C40296">
        <w:rPr>
          <w:rFonts w:ascii="Calibri" w:eastAsia="Calibri" w:hAnsi="Calibri" w:cs="Calibri"/>
          <w:sz w:val="20"/>
          <w:szCs w:val="20"/>
        </w:rPr>
        <w:t>Why do you think you should be selected?</w:t>
      </w:r>
    </w:p>
    <w:p w:rsidR="39C40296" w:rsidRDefault="39C40296" w:rsidP="39C40296">
      <w:pPr>
        <w:jc w:val="both"/>
      </w:pPr>
    </w:p>
    <w:p w:rsidR="0065461A" w:rsidRPr="008D2DCB" w:rsidRDefault="0065461A">
      <w:pPr>
        <w:pStyle w:val="Paragrafoelenco1"/>
        <w:jc w:val="both"/>
        <w:rPr>
          <w:rFonts w:ascii="Calibri" w:hAnsi="Calibri"/>
          <w:sz w:val="20"/>
          <w:szCs w:val="20"/>
          <w:lang w:val="en-US"/>
        </w:rPr>
      </w:pPr>
    </w:p>
    <w:p w:rsidR="00080D38" w:rsidRPr="008D2DCB" w:rsidRDefault="00080D38">
      <w:pPr>
        <w:pStyle w:val="Paragrafoelenco1"/>
        <w:jc w:val="both"/>
        <w:rPr>
          <w:rFonts w:ascii="Calibri" w:hAnsi="Calibri"/>
          <w:sz w:val="20"/>
          <w:szCs w:val="20"/>
          <w:lang w:val="en-US"/>
        </w:rPr>
      </w:pPr>
    </w:p>
    <w:p w:rsidR="00080D38" w:rsidRPr="008D2DCB" w:rsidRDefault="00080D38">
      <w:pPr>
        <w:pStyle w:val="Paragrafoelenco1"/>
        <w:jc w:val="both"/>
        <w:rPr>
          <w:rFonts w:ascii="Calibri" w:hAnsi="Calibri"/>
          <w:sz w:val="20"/>
          <w:szCs w:val="20"/>
          <w:lang w:val="en-US"/>
        </w:rPr>
      </w:pPr>
    </w:p>
    <w:p w:rsidR="0065461A" w:rsidRPr="008D2DCB" w:rsidRDefault="0065461A">
      <w:pPr>
        <w:pStyle w:val="Paragrafoelenco1"/>
        <w:ind w:left="0"/>
        <w:jc w:val="both"/>
        <w:rPr>
          <w:rFonts w:ascii="Calibri" w:hAnsi="Calibri"/>
          <w:sz w:val="20"/>
          <w:szCs w:val="20"/>
          <w:lang w:val="en-US"/>
        </w:rPr>
      </w:pPr>
      <w:r w:rsidRPr="008D2DCB">
        <w:rPr>
          <w:rFonts w:ascii="Calibri" w:hAnsi="Calibri"/>
          <w:sz w:val="20"/>
          <w:szCs w:val="20"/>
          <w:lang w:val="en-US"/>
        </w:rPr>
        <w:t>Please feel free to include additional information you may find relevant to be taken into account during the selection process, while reviewing your candidature.</w:t>
      </w:r>
    </w:p>
    <w:p w:rsidR="0065461A" w:rsidRPr="008D2DCB" w:rsidRDefault="0065461A">
      <w:pPr>
        <w:ind w:right="-360"/>
        <w:jc w:val="both"/>
        <w:rPr>
          <w:rFonts w:ascii="Calibri" w:hAnsi="Calibri"/>
          <w:sz w:val="20"/>
          <w:szCs w:val="20"/>
        </w:rPr>
      </w:pPr>
    </w:p>
    <w:p w:rsidR="00052D1A" w:rsidRPr="008D2DCB" w:rsidRDefault="00052D1A" w:rsidP="00052D1A">
      <w:pPr>
        <w:tabs>
          <w:tab w:val="left" w:pos="540"/>
        </w:tabs>
        <w:rPr>
          <w:rFonts w:ascii="Calibri" w:hAnsi="Calibri"/>
        </w:rPr>
      </w:pPr>
      <w:r w:rsidRPr="008D2DCB">
        <w:rPr>
          <w:rFonts w:ascii="Calibri" w:hAnsi="Calibri"/>
        </w:rPr>
        <w:tab/>
      </w:r>
    </w:p>
    <w:p w:rsidR="0065461A" w:rsidRPr="00361E70" w:rsidRDefault="00361E70" w:rsidP="00052D1A">
      <w:pPr>
        <w:tabs>
          <w:tab w:val="left" w:pos="540"/>
        </w:tabs>
        <w:rPr>
          <w:rFonts w:ascii="Calibri" w:hAnsi="Calibri"/>
          <w:b/>
          <w:sz w:val="28"/>
        </w:rPr>
      </w:pPr>
      <w:r w:rsidRPr="00361E70">
        <w:rPr>
          <w:rFonts w:ascii="Calibri" w:hAnsi="Calibri"/>
          <w:b/>
          <w:sz w:val="28"/>
          <w:highlight w:val="red"/>
        </w:rPr>
        <w:t>Personal data processing:</w:t>
      </w:r>
    </w:p>
    <w:p w:rsidR="00361E70" w:rsidRDefault="00361E70" w:rsidP="00052D1A">
      <w:pPr>
        <w:tabs>
          <w:tab w:val="left" w:pos="540"/>
        </w:tabs>
        <w:rPr>
          <w:rFonts w:ascii="Calibri" w:hAnsi="Calibri"/>
        </w:rPr>
      </w:pPr>
      <w:r w:rsidRPr="00361E70">
        <w:rPr>
          <w:rFonts w:ascii="Calibri" w:hAnsi="Calibri"/>
        </w:rPr>
        <w:t>Your data collected through this form will be processed by the Spin Association (</w:t>
      </w:r>
      <w:r w:rsidRPr="00361E70">
        <w:rPr>
          <w:rFonts w:ascii="Calibri" w:hAnsi="Calibri"/>
          <w:i/>
        </w:rPr>
        <w:t>NIPC</w:t>
      </w:r>
      <w:r w:rsidRPr="00361E70">
        <w:rPr>
          <w:rFonts w:ascii="Calibri" w:hAnsi="Calibri"/>
        </w:rPr>
        <w:t xml:space="preserve">: 508499038) in accordance with the General Data Protection Regulation </w:t>
      </w:r>
      <w:r>
        <w:rPr>
          <w:rFonts w:ascii="Calibri" w:hAnsi="Calibri"/>
        </w:rPr>
        <w:t xml:space="preserve">during a maximum of 5 months from </w:t>
      </w:r>
      <w:r>
        <w:rPr>
          <w:rFonts w:ascii="Calibri" w:hAnsi="Calibri"/>
        </w:rPr>
        <w:lastRenderedPageBreak/>
        <w:t>submission</w:t>
      </w:r>
      <w:r w:rsidRPr="00361E70">
        <w:rPr>
          <w:rFonts w:ascii="Calibri" w:hAnsi="Calibri"/>
        </w:rPr>
        <w:t>. You</w:t>
      </w:r>
      <w:r>
        <w:rPr>
          <w:rFonts w:ascii="Calibri" w:hAnsi="Calibri"/>
        </w:rPr>
        <w:t xml:space="preserve">r data will only be processed for the purpose of the selection process for the EVS vacancy at </w:t>
      </w:r>
      <w:proofErr w:type="spellStart"/>
      <w:r>
        <w:rPr>
          <w:rFonts w:ascii="Calibri" w:hAnsi="Calibri"/>
        </w:rPr>
        <w:t>YouNet</w:t>
      </w:r>
      <w:proofErr w:type="spellEnd"/>
      <w:r>
        <w:rPr>
          <w:rFonts w:ascii="Calibri" w:hAnsi="Calibri"/>
        </w:rPr>
        <w:t xml:space="preserve"> (</w:t>
      </w:r>
      <w:r w:rsidRPr="00361E70">
        <w:rPr>
          <w:rFonts w:ascii="Calibri" w:hAnsi="Calibri"/>
        </w:rPr>
        <w:t>http://www.a-spin.pt/?p=4987</w:t>
      </w:r>
      <w:r>
        <w:rPr>
          <w:rFonts w:ascii="Calibri" w:hAnsi="Calibri"/>
        </w:rPr>
        <w:t>).</w:t>
      </w:r>
      <w:r w:rsidRPr="00361E70">
        <w:rPr>
          <w:rFonts w:ascii="Calibri" w:hAnsi="Calibri"/>
        </w:rPr>
        <w:t xml:space="preserve"> The Spin Association adopts appropriate technical and organizational measures to protect your personal data against loss, destruction, unauthorized access, alteration or disclosure. Your data may</w:t>
      </w:r>
      <w:r>
        <w:rPr>
          <w:rFonts w:ascii="Calibri" w:hAnsi="Calibri"/>
        </w:rPr>
        <w:t xml:space="preserve"> only be disclosed to the Host </w:t>
      </w:r>
      <w:r w:rsidRPr="00361E70">
        <w:rPr>
          <w:rFonts w:ascii="Calibri" w:hAnsi="Calibri"/>
        </w:rPr>
        <w:t>&amp; Coordinating Organization</w:t>
      </w:r>
      <w:bookmarkStart w:id="0" w:name="_GoBack"/>
      <w:bookmarkEnd w:id="0"/>
      <w:r w:rsidRPr="00361E70">
        <w:rPr>
          <w:rFonts w:ascii="Calibri" w:hAnsi="Calibri"/>
        </w:rPr>
        <w:t xml:space="preserve"> within this project </w:t>
      </w:r>
      <w:r>
        <w:rPr>
          <w:rFonts w:ascii="Calibri" w:hAnsi="Calibri"/>
        </w:rPr>
        <w:t>–</w:t>
      </w:r>
      <w:r w:rsidRPr="00361E70"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YouNet</w:t>
      </w:r>
      <w:proofErr w:type="spellEnd"/>
      <w:r>
        <w:rPr>
          <w:rFonts w:ascii="Calibri" w:hAnsi="Calibri"/>
        </w:rPr>
        <w:t xml:space="preserve"> (legal office: </w:t>
      </w:r>
      <w:r w:rsidRPr="00361E70">
        <w:rPr>
          <w:rFonts w:ascii="Calibri" w:hAnsi="Calibri"/>
        </w:rPr>
        <w:t xml:space="preserve">Via </w:t>
      </w:r>
      <w:proofErr w:type="spellStart"/>
      <w:r w:rsidRPr="00361E70">
        <w:rPr>
          <w:rFonts w:ascii="Calibri" w:hAnsi="Calibri"/>
        </w:rPr>
        <w:t>dello</w:t>
      </w:r>
      <w:proofErr w:type="spellEnd"/>
      <w:r w:rsidRPr="00361E70">
        <w:rPr>
          <w:rFonts w:ascii="Calibri" w:hAnsi="Calibri"/>
        </w:rPr>
        <w:t xml:space="preserve"> </w:t>
      </w:r>
      <w:proofErr w:type="spellStart"/>
      <w:r w:rsidRPr="00361E70">
        <w:rPr>
          <w:rFonts w:ascii="Calibri" w:hAnsi="Calibri"/>
        </w:rPr>
        <w:t>Scalo</w:t>
      </w:r>
      <w:proofErr w:type="spellEnd"/>
      <w:r w:rsidRPr="00361E70">
        <w:rPr>
          <w:rFonts w:ascii="Calibri" w:hAnsi="Calibri"/>
        </w:rPr>
        <w:t>, 21/3, Bologna</w:t>
      </w:r>
      <w:r>
        <w:rPr>
          <w:rFonts w:ascii="Calibri" w:hAnsi="Calibri"/>
        </w:rPr>
        <w:t>, Italy)</w:t>
      </w:r>
      <w:r w:rsidRPr="00361E70">
        <w:rPr>
          <w:rFonts w:ascii="Calibri" w:hAnsi="Calibri"/>
        </w:rPr>
        <w:t xml:space="preserve">. You have the right to consult, correct and block your data at any time. You have the right to delete your data from the Association's registry, though this act may </w:t>
      </w:r>
      <w:r>
        <w:rPr>
          <w:rFonts w:ascii="Calibri" w:hAnsi="Calibri"/>
        </w:rPr>
        <w:t>render you ineligible for this vacancy</w:t>
      </w:r>
      <w:r w:rsidRPr="00361E70">
        <w:rPr>
          <w:rFonts w:ascii="Calibri" w:hAnsi="Calibri"/>
        </w:rPr>
        <w:t>. For these purposes and for any additional questions regarding the processing of your personal data by Spin, please contact geral@a-spin.pt.</w:t>
      </w:r>
    </w:p>
    <w:p w:rsidR="00361E70" w:rsidRDefault="00361E70" w:rsidP="00052D1A">
      <w:pPr>
        <w:tabs>
          <w:tab w:val="left" w:pos="540"/>
        </w:tabs>
        <w:rPr>
          <w:rFonts w:ascii="Calibri" w:hAnsi="Calibri"/>
        </w:rPr>
      </w:pPr>
    </w:p>
    <w:p w:rsidR="00361E70" w:rsidRDefault="00361E70" w:rsidP="00052D1A">
      <w:pPr>
        <w:tabs>
          <w:tab w:val="left" w:pos="540"/>
        </w:tabs>
        <w:rPr>
          <w:rFonts w:ascii="Calibri" w:hAnsi="Calibri"/>
          <w:sz w:val="20"/>
          <w:szCs w:val="20"/>
        </w:rPr>
      </w:pPr>
      <w:r w:rsidRPr="008D2DCB">
        <w:rPr>
          <w:rFonts w:ascii="Calibri" w:hAnsi="Calibri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 w:val="20"/>
              <w:default w:val="0"/>
            </w:checkBox>
          </w:ffData>
        </w:fldChar>
      </w:r>
      <w:r w:rsidRPr="008D2DCB">
        <w:rPr>
          <w:rFonts w:ascii="Calibri" w:hAnsi="Calibri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8D2DC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</w:t>
      </w:r>
      <w:r w:rsidRPr="00361E70">
        <w:rPr>
          <w:rFonts w:ascii="Calibri" w:hAnsi="Calibri"/>
          <w:sz w:val="20"/>
          <w:szCs w:val="20"/>
        </w:rPr>
        <w:t xml:space="preserve">I declare I am at least 18 years old. </w:t>
      </w:r>
    </w:p>
    <w:p w:rsidR="00361E70" w:rsidRDefault="00361E70" w:rsidP="00052D1A">
      <w:pPr>
        <w:tabs>
          <w:tab w:val="left" w:pos="540"/>
        </w:tabs>
        <w:rPr>
          <w:rFonts w:ascii="Calibri" w:hAnsi="Calibri"/>
          <w:sz w:val="20"/>
          <w:szCs w:val="20"/>
        </w:rPr>
      </w:pPr>
      <w:r w:rsidRPr="008D2DCB">
        <w:rPr>
          <w:rFonts w:ascii="Calibri" w:hAnsi="Calibri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 w:val="20"/>
              <w:default w:val="0"/>
            </w:checkBox>
          </w:ffData>
        </w:fldChar>
      </w:r>
      <w:r w:rsidRPr="008D2DCB">
        <w:rPr>
          <w:rFonts w:ascii="Calibri" w:hAnsi="Calibri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8D2DC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</w:t>
      </w:r>
      <w:r w:rsidRPr="00361E70">
        <w:rPr>
          <w:rFonts w:ascii="Calibri" w:hAnsi="Calibri"/>
          <w:sz w:val="20"/>
          <w:szCs w:val="20"/>
        </w:rPr>
        <w:t>I consent to the processing of my personal data under the conditions described above.</w:t>
      </w:r>
    </w:p>
    <w:p w:rsidR="00361E70" w:rsidRPr="008D2DCB" w:rsidRDefault="00361E70" w:rsidP="00052D1A">
      <w:pPr>
        <w:tabs>
          <w:tab w:val="left" w:pos="540"/>
        </w:tabs>
        <w:rPr>
          <w:rFonts w:ascii="Calibri" w:hAnsi="Calibri"/>
        </w:rPr>
      </w:pPr>
      <w:r w:rsidRPr="008D2DCB">
        <w:rPr>
          <w:rFonts w:ascii="Calibri" w:hAnsi="Calibri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 w:val="20"/>
              <w:default w:val="0"/>
            </w:checkBox>
          </w:ffData>
        </w:fldChar>
      </w:r>
      <w:r w:rsidRPr="008D2DCB">
        <w:rPr>
          <w:rFonts w:ascii="Calibri" w:hAnsi="Calibri"/>
        </w:rPr>
        <w:instrText xml:space="preserve"> FORMCHECKBOX </w:instrText>
      </w:r>
      <w:r>
        <w:rPr>
          <w:rFonts w:ascii="Calibri" w:hAnsi="Calibri"/>
          <w:sz w:val="20"/>
          <w:szCs w:val="20"/>
        </w:rPr>
      </w:r>
      <w:r>
        <w:rPr>
          <w:rFonts w:ascii="Calibri" w:hAnsi="Calibri"/>
          <w:sz w:val="20"/>
          <w:szCs w:val="20"/>
        </w:rPr>
        <w:fldChar w:fldCharType="separate"/>
      </w:r>
      <w:r w:rsidRPr="008D2DCB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</w:t>
      </w:r>
      <w:r w:rsidRPr="00361E70">
        <w:rPr>
          <w:rFonts w:ascii="Calibri" w:hAnsi="Calibri"/>
          <w:sz w:val="20"/>
          <w:szCs w:val="20"/>
        </w:rPr>
        <w:t>I authorize the capture and use of photos and videos of my participation in the Spin Association´s events</w:t>
      </w:r>
      <w:r>
        <w:rPr>
          <w:rFonts w:ascii="Calibri" w:hAnsi="Calibri"/>
          <w:sz w:val="20"/>
          <w:szCs w:val="20"/>
        </w:rPr>
        <w:t xml:space="preserve"> and meetings</w:t>
      </w:r>
      <w:r w:rsidRPr="00361E70">
        <w:rPr>
          <w:rFonts w:ascii="Calibri" w:hAnsi="Calibri"/>
          <w:sz w:val="20"/>
          <w:szCs w:val="20"/>
        </w:rPr>
        <w:t xml:space="preserve"> for the purpose of promoting and dissemin</w:t>
      </w:r>
      <w:r>
        <w:rPr>
          <w:rFonts w:ascii="Calibri" w:hAnsi="Calibri"/>
          <w:sz w:val="20"/>
          <w:szCs w:val="20"/>
        </w:rPr>
        <w:t xml:space="preserve">ating the results of the events, meetings and </w:t>
      </w:r>
      <w:r w:rsidRPr="00361E70">
        <w:rPr>
          <w:rFonts w:ascii="Calibri" w:hAnsi="Calibri"/>
          <w:sz w:val="20"/>
          <w:szCs w:val="20"/>
        </w:rPr>
        <w:t>activities of the Association.</w:t>
      </w:r>
    </w:p>
    <w:sectPr w:rsidR="00361E70" w:rsidRPr="008D2DCB" w:rsidSect="00A4338B">
      <w:headerReference w:type="default" r:id="rId8"/>
      <w:footerReference w:type="default" r:id="rId9"/>
      <w:footnotePr>
        <w:pos w:val="beneathText"/>
      </w:footnotePr>
      <w:pgSz w:w="12240" w:h="15840"/>
      <w:pgMar w:top="2085" w:right="1134" w:bottom="1748" w:left="1134" w:header="851" w:footer="1134" w:gutter="0"/>
      <w:cols w:space="708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5AB" w:rsidRDefault="005975AB">
      <w:r>
        <w:separator/>
      </w:r>
    </w:p>
  </w:endnote>
  <w:endnote w:type="continuationSeparator" w:id="0">
    <w:p w:rsidR="005975AB" w:rsidRDefault="0059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">
    <w:altName w:val="Times New Roman"/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 PL ShanHeiSun Un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C05" w:rsidRDefault="006B6C05" w:rsidP="00080D38">
    <w:pPr>
      <w:pStyle w:val="Footer"/>
      <w:tabs>
        <w:tab w:val="clear" w:pos="4986"/>
        <w:tab w:val="clear" w:pos="9972"/>
        <w:tab w:val="left" w:pos="190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5AB" w:rsidRDefault="005975AB">
      <w:r>
        <w:separator/>
      </w:r>
    </w:p>
  </w:footnote>
  <w:footnote w:type="continuationSeparator" w:id="0">
    <w:p w:rsidR="005975AB" w:rsidRDefault="00597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C05" w:rsidRPr="00080D38" w:rsidRDefault="00512BE6">
    <w:pPr>
      <w:pStyle w:val="Header"/>
    </w:pPr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-136525</wp:posOffset>
          </wp:positionV>
          <wp:extent cx="708660" cy="739140"/>
          <wp:effectExtent l="0" t="0" r="0" b="0"/>
          <wp:wrapNone/>
          <wp:docPr id="2" name="Picture 2" descr="Logo 19x2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19x2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inline distT="0" distB="0" distL="0" distR="0">
          <wp:extent cx="2562225" cy="733425"/>
          <wp:effectExtent l="0" t="0" r="0" b="0"/>
          <wp:docPr id="1" name="Picture 1" descr="EU flag-Erasmus+_vect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 flag-Erasmus+_vect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2B5859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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68"/>
    <w:rsid w:val="0004487A"/>
    <w:rsid w:val="00052D1A"/>
    <w:rsid w:val="00066323"/>
    <w:rsid w:val="00080D38"/>
    <w:rsid w:val="00090344"/>
    <w:rsid w:val="00093D24"/>
    <w:rsid w:val="000D2168"/>
    <w:rsid w:val="000D67FD"/>
    <w:rsid w:val="00122D84"/>
    <w:rsid w:val="0016397A"/>
    <w:rsid w:val="00170E2E"/>
    <w:rsid w:val="001838BA"/>
    <w:rsid w:val="001F0C0B"/>
    <w:rsid w:val="001F54D8"/>
    <w:rsid w:val="002235E7"/>
    <w:rsid w:val="002D7415"/>
    <w:rsid w:val="003455B5"/>
    <w:rsid w:val="00361E70"/>
    <w:rsid w:val="00405155"/>
    <w:rsid w:val="0040712A"/>
    <w:rsid w:val="00506446"/>
    <w:rsid w:val="00512BE6"/>
    <w:rsid w:val="0053790C"/>
    <w:rsid w:val="00585AE3"/>
    <w:rsid w:val="005975AB"/>
    <w:rsid w:val="0065461A"/>
    <w:rsid w:val="006B6C05"/>
    <w:rsid w:val="006C4D91"/>
    <w:rsid w:val="00735E9A"/>
    <w:rsid w:val="00775E66"/>
    <w:rsid w:val="007A665C"/>
    <w:rsid w:val="00862966"/>
    <w:rsid w:val="00882749"/>
    <w:rsid w:val="008D2DCB"/>
    <w:rsid w:val="009B4AFA"/>
    <w:rsid w:val="00A14E7B"/>
    <w:rsid w:val="00A4338B"/>
    <w:rsid w:val="00A7403A"/>
    <w:rsid w:val="00AF2E64"/>
    <w:rsid w:val="00C0547C"/>
    <w:rsid w:val="00C7333B"/>
    <w:rsid w:val="00D25596"/>
    <w:rsid w:val="00D83974"/>
    <w:rsid w:val="00DD1FFD"/>
    <w:rsid w:val="00E05D12"/>
    <w:rsid w:val="00E51D8B"/>
    <w:rsid w:val="00F24E8A"/>
    <w:rsid w:val="00F662C6"/>
    <w:rsid w:val="39C402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70E85BE-1A94-4091-BD4C-267ABBDC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Times" w:eastAsia="DejaVuSans" w:hAnsi="Time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Helvetica" w:eastAsia="AR PL ShanHeiSun Uni" w:hAnsi="Helvetica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Paragrafoelenco1">
    <w:name w:val="Paragrafo elenco1"/>
    <w:basedOn w:val="Normal"/>
    <w:pPr>
      <w:suppressAutoHyphens w:val="0"/>
      <w:ind w:left="720"/>
    </w:pPr>
    <w:rPr>
      <w:lang w:val="en-GB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table" w:styleId="TableGrid">
    <w:name w:val="Table Grid"/>
    <w:basedOn w:val="TableNormal"/>
    <w:rsid w:val="00052D1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735E9A"/>
    <w:pPr>
      <w:ind w:left="720"/>
      <w:contextualSpacing/>
    </w:pPr>
  </w:style>
  <w:style w:type="character" w:styleId="Hyperlink">
    <w:name w:val="Hyperlink"/>
    <w:basedOn w:val="DefaultParagraphFont"/>
    <w:rsid w:val="00DD1FF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rsid w:val="00E05D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5D12"/>
    <w:rPr>
      <w:rFonts w:ascii="Tahoma" w:eastAsia="DejaVuSan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opa.eu/youth/solidarity_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EVS – European Voluntary Service questionnaire</vt:lpstr>
    </vt:vector>
  </TitlesOfParts>
  <Company>- ETH0 -</Company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EVS – European Voluntary Service questionnaire</dc:title>
  <dc:subject/>
  <dc:creator>vol2</dc:creator>
  <cp:keywords/>
  <cp:lastModifiedBy>Aneta Dawidziuk</cp:lastModifiedBy>
  <cp:revision>2</cp:revision>
  <cp:lastPrinted>1900-12-31T23:00:00Z</cp:lastPrinted>
  <dcterms:created xsi:type="dcterms:W3CDTF">2018-07-27T15:17:00Z</dcterms:created>
  <dcterms:modified xsi:type="dcterms:W3CDTF">2018-07-27T15:17:00Z</dcterms:modified>
</cp:coreProperties>
</file>